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464D67E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584C3F">
        <w:rPr>
          <w:rFonts w:ascii="Garamond" w:hAnsi="Garamond"/>
          <w:sz w:val="24"/>
          <w:szCs w:val="24"/>
        </w:rPr>
        <w:t>4</w:t>
      </w:r>
      <w:r w:rsidR="00BB490D">
        <w:rPr>
          <w:rFonts w:ascii="Garamond" w:hAnsi="Garamond"/>
          <w:sz w:val="24"/>
          <w:szCs w:val="24"/>
        </w:rPr>
        <w:t>5</w:t>
      </w:r>
      <w:r w:rsidRPr="00807007">
        <w:rPr>
          <w:rFonts w:ascii="Garamond" w:hAnsi="Garamond"/>
          <w:sz w:val="24"/>
          <w:szCs w:val="24"/>
        </w:rPr>
        <w:t>-2021</w:t>
      </w:r>
    </w:p>
    <w:p w14:paraId="2B5F5335" w14:textId="69C8B7E3" w:rsidR="003C1FD6" w:rsidRPr="00F54D1D" w:rsidRDefault="00EB6175" w:rsidP="00BB023C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B490D" w:rsidRPr="00921DA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https://zakazky.zcu.cz/contract_display_4827.html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947B29F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F76C1">
        <w:rPr>
          <w:rFonts w:ascii="Garamond" w:hAnsi="Garamond" w:cs="Arial"/>
          <w:b/>
          <w:sz w:val="22"/>
          <w:szCs w:val="22"/>
        </w:rPr>
        <w:t>0</w:t>
      </w:r>
      <w:r w:rsidR="00BB490D">
        <w:rPr>
          <w:rFonts w:ascii="Garamond" w:hAnsi="Garamond" w:cs="Arial"/>
          <w:b/>
          <w:sz w:val="22"/>
          <w:szCs w:val="22"/>
        </w:rPr>
        <w:t>4</w:t>
      </w:r>
      <w:r w:rsidR="004F76C1">
        <w:rPr>
          <w:rFonts w:ascii="Garamond" w:hAnsi="Garamond" w:cs="Arial"/>
          <w:b/>
          <w:sz w:val="22"/>
          <w:szCs w:val="22"/>
        </w:rPr>
        <w:t>.10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:00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2EAC544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>v rozpětí A až E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4FDC47" w14:textId="77777777" w:rsidR="00E45769" w:rsidRDefault="00E45769" w:rsidP="00795AAC">
      <w:r>
        <w:separator/>
      </w:r>
    </w:p>
  </w:endnote>
  <w:endnote w:type="continuationSeparator" w:id="0">
    <w:p w14:paraId="635C999A" w14:textId="77777777" w:rsidR="00E45769" w:rsidRDefault="00E4576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230343" w14:textId="77777777" w:rsidR="00E45769" w:rsidRDefault="00E45769" w:rsidP="00795AAC">
      <w:r>
        <w:separator/>
      </w:r>
    </w:p>
  </w:footnote>
  <w:footnote w:type="continuationSeparator" w:id="0">
    <w:p w14:paraId="3656B16D" w14:textId="77777777" w:rsidR="00E45769" w:rsidRDefault="00E4576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2F6652"/>
    <w:rsid w:val="00305BB0"/>
    <w:rsid w:val="003063D6"/>
    <w:rsid w:val="0031024E"/>
    <w:rsid w:val="00310EF6"/>
    <w:rsid w:val="00311988"/>
    <w:rsid w:val="00324905"/>
    <w:rsid w:val="00331F6E"/>
    <w:rsid w:val="00342F71"/>
    <w:rsid w:val="00356341"/>
    <w:rsid w:val="00357688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46DD"/>
    <w:rsid w:val="003E567A"/>
    <w:rsid w:val="003F767D"/>
    <w:rsid w:val="004052B2"/>
    <w:rsid w:val="00406F62"/>
    <w:rsid w:val="00414953"/>
    <w:rsid w:val="00425FD2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4C3F"/>
    <w:rsid w:val="0059057F"/>
    <w:rsid w:val="00592FF9"/>
    <w:rsid w:val="005A575C"/>
    <w:rsid w:val="005B1A9C"/>
    <w:rsid w:val="005C01F9"/>
    <w:rsid w:val="005D7F53"/>
    <w:rsid w:val="005E1AA8"/>
    <w:rsid w:val="005E452D"/>
    <w:rsid w:val="005E599C"/>
    <w:rsid w:val="005F66FA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5FBF"/>
    <w:rsid w:val="0075039F"/>
    <w:rsid w:val="00757EB6"/>
    <w:rsid w:val="00763198"/>
    <w:rsid w:val="00763602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234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7265"/>
    <w:rsid w:val="00D602A9"/>
    <w:rsid w:val="00D63431"/>
    <w:rsid w:val="00D64A33"/>
    <w:rsid w:val="00D854A9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2467"/>
    <w:rsid w:val="00E53764"/>
    <w:rsid w:val="00E57361"/>
    <w:rsid w:val="00E57EA9"/>
    <w:rsid w:val="00E61FAE"/>
    <w:rsid w:val="00E66C11"/>
    <w:rsid w:val="00E71AE1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827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YQjBCMk0jZzAV+JgRj0+Dw9wzMfONBkswCeCtKhJsBc=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eh/Pj1o8Q7REzwGLKGzS3OPQp/BRFfsHcYzQFRpV28s=</DigestValue>
    </Reference>
  </SignedInfo>
  <SignatureValue>iRbtOV968ogvfsNfHMzaBF1n+oOja9ERADodMRTMJaru7EWsVHn1Eo5Th64ikzzyQs8ywe9u3yRp
SwHk+qIOX2q6dlx7SjXiK3NVqRsndnp9FyWOPAk5ILnhH/l9wFWt4qfTABeN3TGhNnSg3DrY0/b8
KqmP53wGeQzxaGcsqKMcIp2ELJ/2uC9ZMNpXsXsmBGIogpXAdDxHYvuJBC3/nAB/bhNnUl4QdYTe
xrxmNGWW/U+5foysLNpelco2YaG4VFT+pO3G74bTreMxX8tlFbjeSLUtlV0e0xXcIo4igHOUfcNt
3R4xF6wvqzAo3YWCVB7Pf7LTuPIQ7pYVULfkcQ==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HNVSAI6xg21hJlprALMhwZu45N38ancPc9OBz3Iqzus=</DigestValue>
      </Reference>
      <Reference URI="/word/document.xml?ContentType=application/vnd.openxmlformats-officedocument.wordprocessingml.document.main+xml">
        <DigestMethod Algorithm="http://www.w3.org/2001/04/xmlenc#sha256"/>
        <DigestValue>x14dS41XmIJtLsAE0vkla00yOl46fP5eDlXBLuP4Mkw=</DigestValue>
      </Reference>
      <Reference URI="/word/endnotes.xml?ContentType=application/vnd.openxmlformats-officedocument.wordprocessingml.endnotes+xml">
        <DigestMethod Algorithm="http://www.w3.org/2001/04/xmlenc#sha256"/>
        <DigestValue>Uz7fyra0ilmCMY5ETE15DPg+y7EIxDRIUhI61d/tQ1Q=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HIZ+btU53Obpix5jFH5vjtKKYNDVXfP90Xk4CsyYvz8=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MtZX0kh4We2pfrZzQEQjGapcJ/QMRD7IA4rbLZSMJns=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2021-09-23T06:21:59Z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2021-09-23T06:21:59Z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16406A-A9D8-4E7A-9C4A-33B9DCAD7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2151</Words>
  <Characters>12695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4</cp:revision>
  <cp:lastPrinted>2018-08-08T13:48:00Z</cp:lastPrinted>
  <dcterms:created xsi:type="dcterms:W3CDTF">2021-09-20T07:30:00Z</dcterms:created>
  <dcterms:modified xsi:type="dcterms:W3CDTF">2021-09-23T06:21:00Z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